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F55858" w:rsidP="00D805C8">
      <w:pPr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4pt;margin-left:842pt;margin-top:843pt;mso-position-horizontal-relative:page;mso-position-vertical-relative:top-margin-area;position:absolute;width:24pt;z-index:251658240">
            <v:imagedata r:id="rId6" o:title=""/>
          </v:shape>
        </w:pict>
      </w:r>
      <w:r>
        <w:rPr>
          <w:b/>
          <w:bCs/>
          <w:sz w:val="28"/>
          <w:szCs w:val="28"/>
          <w:lang w:eastAsia="zh-CN"/>
        </w:rPr>
        <w:t>苏</w:t>
      </w:r>
      <w:r>
        <w:rPr>
          <w:b/>
          <w:bCs/>
          <w:sz w:val="28"/>
          <w:szCs w:val="28"/>
          <w:lang w:eastAsia="zh-CN"/>
        </w:rPr>
        <w:t>科版七</w:t>
      </w:r>
      <w:r>
        <w:rPr>
          <w:b/>
          <w:bCs/>
          <w:sz w:val="28"/>
          <w:szCs w:val="28"/>
          <w:lang w:eastAsia="zh-CN"/>
        </w:rPr>
        <w:t>年级数学下册</w:t>
      </w:r>
      <w:r>
        <w:rPr>
          <w:b/>
          <w:bCs/>
          <w:sz w:val="28"/>
          <w:szCs w:val="28"/>
          <w:lang w:eastAsia="zh-CN"/>
        </w:rPr>
        <w:t xml:space="preserve">   </w:t>
      </w:r>
      <w:r>
        <w:rPr>
          <w:b/>
          <w:bCs/>
          <w:sz w:val="28"/>
          <w:szCs w:val="28"/>
          <w:lang w:eastAsia="zh-CN"/>
        </w:rPr>
        <w:t>第十一章</w:t>
      </w:r>
      <w:r>
        <w:rPr>
          <w:b/>
          <w:bCs/>
          <w:sz w:val="28"/>
          <w:szCs w:val="28"/>
          <w:lang w:eastAsia="zh-CN"/>
        </w:rPr>
        <w:t xml:space="preserve">  </w:t>
      </w:r>
      <w:r>
        <w:rPr>
          <w:b/>
          <w:bCs/>
          <w:sz w:val="28"/>
          <w:szCs w:val="28"/>
          <w:lang w:eastAsia="zh-CN"/>
        </w:rPr>
        <w:t>一元一次不等式</w:t>
      </w:r>
      <w:r>
        <w:rPr>
          <w:b/>
          <w:bCs/>
          <w:sz w:val="28"/>
          <w:szCs w:val="28"/>
          <w:lang w:eastAsia="zh-CN"/>
        </w:rPr>
        <w:t xml:space="preserve">    </w:t>
      </w:r>
      <w:r>
        <w:rPr>
          <w:b/>
          <w:bCs/>
          <w:sz w:val="28"/>
          <w:szCs w:val="28"/>
          <w:lang w:eastAsia="zh-CN"/>
        </w:rPr>
        <w:t>单元检测题</w:t>
      </w:r>
    </w:p>
    <w:p w:rsidR="00F55858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 w:rsidR="00F55858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解不等式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2+x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  <m:r>
          <w:rPr>
            <w:rFonts w:ascii="Cambria Math" w:hint="eastAsia"/>
            <w:lang w:eastAsia="zh-CN"/>
          </w:rPr>
          <m:t>&gt;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2x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的下列过程中错误的是</w:t>
      </w:r>
      <w:r>
        <w:rPr>
          <w:color w:val="000000"/>
          <w:lang w:eastAsia="zh-CN"/>
        </w:rPr>
        <w:t xml:space="preserve">(    )            </w:t>
      </w:r>
    </w:p>
    <w:p w:rsidR="00F55858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去分母得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231837" cy="257823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1837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去括号得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954913" cy="18143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4913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移项，合并同类项得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467906" cy="181432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7906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D. </w:t>
      </w:r>
      <w:r>
        <w:rPr>
          <w:color w:val="000000"/>
          <w:lang w:eastAsia="zh-CN"/>
        </w:rPr>
        <w:t>系数化为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，得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381965" cy="181432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1965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5858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若不等式</w:t>
      </w:r>
      <w:r>
        <w:rPr>
          <w:color w:val="000000"/>
          <w:lang w:eastAsia="zh-CN"/>
        </w:rPr>
        <w:t>(a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1)x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的解集是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必满足（</w:t>
      </w:r>
      <w:r>
        <w:rPr>
          <w:color w:val="000000"/>
          <w:lang w:eastAsia="zh-CN"/>
        </w:rPr>
        <w:t xml:space="preserve"> 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F55858">
      <w:pPr>
        <w:spacing w:after="0"/>
        <w:ind w:left="150"/>
      </w:pPr>
      <w:r>
        <w:rPr>
          <w:color w:val="000000"/>
        </w:rPr>
        <w:t>A. a</w:t>
      </w:r>
      <w:r>
        <w:rPr>
          <w:color w:val="000000"/>
        </w:rPr>
        <w:t>＜－</w:t>
      </w:r>
      <w:r>
        <w:rPr>
          <w:color w:val="000000"/>
        </w:rPr>
        <w:t>1                                  B. a</w:t>
      </w:r>
      <w:r>
        <w:rPr>
          <w:color w:val="000000"/>
        </w:rPr>
        <w:t>＞－</w:t>
      </w:r>
      <w:r>
        <w:rPr>
          <w:color w:val="000000"/>
        </w:rPr>
        <w:t>1                                  C. a</w:t>
      </w:r>
      <w:r>
        <w:rPr>
          <w:color w:val="000000"/>
        </w:rPr>
        <w:t>＜</w:t>
      </w:r>
      <w:r>
        <w:rPr>
          <w:color w:val="000000"/>
        </w:rPr>
        <w:t>1                                  D. a</w:t>
      </w:r>
      <w:r>
        <w:rPr>
          <w:color w:val="000000"/>
        </w:rPr>
        <w:t>＞</w:t>
      </w:r>
      <w:r>
        <w:rPr>
          <w:color w:val="000000"/>
        </w:rPr>
        <w:t>1</w:t>
      </w:r>
    </w:p>
    <w:p w:rsidR="00F55858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利用数轴确定不等式组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{</m:t>
        </m:r>
        <m:eqArr>
          <m:eqArrPr>
            <m:ctrlPr>
              <w:rPr>
                <w:rFonts w:ascii="Cambria Math" w:hAnsi="Cambria Math"/>
              </w:rPr>
            </m:ctrlPr>
          </m:eqArrPr>
          <m:e>
            <m:r>
              <w:rPr>
                <w:rFonts w:ascii="Cambria Math" w:hint="eastAsia"/>
                <w:lang w:eastAsia="zh-CN"/>
              </w:rPr>
              <m:t>2x+1</m:t>
            </m:r>
            <m:r>
              <w:rPr>
                <w:rFonts w:ascii="Cambria Math" w:hint="eastAsia"/>
                <w:lang w:eastAsia="zh-CN"/>
              </w:rPr>
              <m:t>≤</m:t>
            </m:r>
            <m:r>
              <w:rPr>
                <w:rFonts w:ascii="Cambria Math" w:hint="eastAsia"/>
                <w:lang w:eastAsia="zh-CN"/>
              </w:rPr>
              <m:t>3</m:t>
            </m:r>
          </m:e>
          <m:e>
            <m:r>
              <w:rPr>
                <w:rFonts w:ascii="Cambria Math" w:hint="eastAsia"/>
                <w:lang w:eastAsia="zh-CN"/>
              </w:rPr>
              <m:t>x&gt;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3</m:t>
            </m:r>
          </m:e>
        </m:eqArr>
      </m:oMath>
      <w:r>
        <w:rPr>
          <w:color w:val="000000"/>
          <w:lang w:eastAsia="zh-CN"/>
        </w:rPr>
        <w:t xml:space="preserve">  </w:t>
      </w:r>
      <w:r>
        <w:rPr>
          <w:color w:val="000000"/>
          <w:lang w:eastAsia="zh-CN"/>
        </w:rPr>
        <w:t>的解集，正确的是</w:t>
      </w:r>
      <w:r>
        <w:rPr>
          <w:color w:val="000000"/>
          <w:lang w:eastAsia="zh-CN"/>
        </w:rPr>
        <w:t xml:space="preserve"> (     )            </w:t>
      </w:r>
    </w:p>
    <w:p w:rsidR="00F55858">
      <w:pPr>
        <w:spacing w:after="0"/>
        <w:ind w:left="150"/>
      </w:pPr>
      <w:r>
        <w:rPr>
          <w:color w:val="000000"/>
        </w:rPr>
        <w:t>A. </w:t>
      </w:r>
      <w:r>
        <w:rPr>
          <w:noProof/>
          <w:lang w:eastAsia="zh-CN"/>
        </w:rPr>
        <w:drawing>
          <wp:inline distT="0" distB="0" distL="0" distR="0">
            <wp:extent cx="1270038" cy="582498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0038" cy="582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noProof/>
          <w:lang w:eastAsia="zh-CN"/>
        </w:rPr>
        <w:drawing>
          <wp:inline distT="0" distB="0" distL="0" distR="0">
            <wp:extent cx="1375080" cy="553847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75080" cy="553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C. </w:t>
      </w:r>
      <w:r>
        <w:rPr>
          <w:noProof/>
          <w:lang w:eastAsia="zh-CN"/>
        </w:rPr>
        <w:drawing>
          <wp:inline distT="0" distB="0" distL="0" distR="0">
            <wp:extent cx="1441920" cy="534746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41920" cy="534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D. </w:t>
      </w:r>
      <w:r>
        <w:rPr>
          <w:noProof/>
          <w:lang w:eastAsia="zh-CN"/>
        </w:rPr>
        <w:drawing>
          <wp:inline distT="0" distB="0" distL="0" distR="0">
            <wp:extent cx="1527861" cy="467906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7861" cy="467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5858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若关于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的一元一次不等式组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{</m:t>
        </m:r>
        <m:eqArr>
          <m:eqArrPr>
            <m:ctrlPr>
              <w:rPr>
                <w:rFonts w:ascii="Cambria Math" w:hAnsi="Cambria Math"/>
              </w:rPr>
            </m:ctrlPr>
          </m:eqArrPr>
          <m:e>
            <m:r>
              <w:rPr>
                <w:rFonts w:ascii="Cambria Math" w:hint="eastAsia"/>
                <w:lang w:eastAsia="zh-CN"/>
              </w:rPr>
              <m:t>x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2m&lt;0</m:t>
            </m:r>
          </m:e>
          <m:e>
            <m:r>
              <w:rPr>
                <w:rFonts w:ascii="Cambria Math" w:hint="eastAsia"/>
                <w:lang w:eastAsia="zh-CN"/>
              </w:rPr>
              <m:t>x+m&gt;2</m:t>
            </m:r>
          </m:e>
        </m:eqAr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有解，则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的取值范围为（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F55858">
      <w:pPr>
        <w:spacing w:after="0"/>
        <w:ind w:left="150"/>
      </w:pPr>
      <w:r>
        <w:rPr>
          <w:color w:val="000000"/>
        </w:rPr>
        <w:t>A. </w:t>
      </w:r>
      <w:r>
        <w:rPr>
          <w:noProof/>
          <w:lang w:eastAsia="zh-CN"/>
        </w:rPr>
        <w:drawing>
          <wp:inline distT="0" distB="0" distL="0" distR="0">
            <wp:extent cx="496557" cy="391516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6557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noProof/>
          <w:lang w:eastAsia="zh-CN"/>
        </w:rPr>
        <w:drawing>
          <wp:inline distT="0" distB="0" distL="0" distR="0">
            <wp:extent cx="410616" cy="391516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10616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noProof/>
          <w:lang w:eastAsia="zh-CN"/>
        </w:rPr>
        <w:drawing>
          <wp:inline distT="0" distB="0" distL="0" distR="0">
            <wp:extent cx="391516" cy="391516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1516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noProof/>
          <w:lang w:eastAsia="zh-CN"/>
        </w:rPr>
        <w:drawing>
          <wp:inline distT="0" distB="0" distL="0" distR="0">
            <wp:extent cx="506108" cy="391516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06108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5858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不等式组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{</m:t>
        </m:r>
        <m:eqArr>
          <m:eqArrPr>
            <m:ctrlPr>
              <w:rPr>
                <w:rFonts w:ascii="Cambria Math" w:hAnsi="Cambria Math"/>
              </w:rPr>
            </m:ctrlPr>
          </m:eqArrPr>
          <m:e>
            <m:r>
              <w:rPr>
                <w:rFonts w:ascii="Cambria Math" w:hint="eastAsia"/>
                <w:lang w:eastAsia="zh-CN"/>
              </w:rPr>
              <m:t>4x+3&gt;1</m:t>
            </m:r>
          </m:e>
          <m:e>
            <m:r>
              <w:rPr>
                <w:rFonts w:ascii="Cambria Math" w:hint="eastAsia"/>
                <w:lang w:eastAsia="zh-CN"/>
              </w:rPr>
              <m:t>2x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8</m:t>
            </m:r>
            <m:r>
              <w:rPr>
                <w:rFonts w:ascii="Cambria Math" w:hint="eastAsia"/>
                <w:lang w:eastAsia="zh-CN"/>
              </w:rPr>
              <m:t>≤</m:t>
            </m:r>
            <m:r>
              <w:rPr>
                <w:rFonts w:ascii="Cambria Math" w:hint="eastAsia"/>
                <w:lang w:eastAsia="zh-CN"/>
              </w:rPr>
              <m:t>16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4x</m:t>
            </m:r>
          </m:e>
        </m:eqAr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的最小整数解是（</w:t>
      </w:r>
      <w:r>
        <w:rPr>
          <w:color w:val="000000"/>
          <w:lang w:eastAsia="zh-CN"/>
        </w:rPr>
        <w:t>   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F55858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0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-1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1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2</w:t>
      </w:r>
    </w:p>
    <w:p w:rsidR="00F55858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若不等式组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{</m:t>
        </m:r>
        <m:eqArr>
          <m:eqArrPr>
            <m:ctrlPr>
              <w:rPr>
                <w:rFonts w:ascii="Cambria Math" w:hAnsi="Cambria Math"/>
              </w:rPr>
            </m:ctrlPr>
          </m:eqArrPr>
          <m:e>
            <m:r>
              <w:rPr>
                <w:rFonts w:ascii="Cambria Math" w:hint="eastAsia"/>
                <w:lang w:eastAsia="zh-CN"/>
              </w:rPr>
              <m:t>x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m&lt;0</m:t>
            </m:r>
          </m:e>
          <m:e>
            <m:r>
              <w:rPr>
                <w:rFonts w:ascii="Cambria Math" w:hint="eastAsia"/>
                <w:lang w:eastAsia="zh-CN"/>
              </w:rPr>
              <m:t>1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2x</m:t>
            </m:r>
            <m:r>
              <w:rPr>
                <w:rFonts w:ascii="Cambria Math" w:hint="eastAsia"/>
                <w:lang w:eastAsia="zh-CN"/>
              </w:rPr>
              <m:t>≤</m:t>
            </m:r>
            <m:r>
              <w:rPr>
                <w:rFonts w:ascii="Cambria Math" w:hint="eastAsia"/>
                <w:lang w:eastAsia="zh-CN"/>
              </w:rPr>
              <m:t>7</m:t>
            </m:r>
          </m:e>
        </m:eqArr>
      </m:oMath>
      <w:r>
        <w:rPr>
          <w:color w:val="000000"/>
          <w:lang w:eastAsia="zh-CN"/>
        </w:rPr>
        <w:t xml:space="preserve">  </w:t>
      </w:r>
      <w:r>
        <w:rPr>
          <w:color w:val="000000"/>
          <w:lang w:eastAsia="zh-CN"/>
        </w:rPr>
        <w:t>有三个非负整数解，则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的取值范围是（</w:t>
      </w:r>
      <w:r>
        <w:rPr>
          <w:color w:val="000000"/>
          <w:lang w:eastAsia="zh-CN"/>
        </w:rPr>
        <w:t xml:space="preserve"> 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F55858">
      <w:pPr>
        <w:spacing w:after="0"/>
        <w:ind w:left="150"/>
      </w:pPr>
      <w:r>
        <w:rPr>
          <w:color w:val="000000"/>
        </w:rPr>
        <w:t>A. 3</w:t>
      </w:r>
      <w:r>
        <w:rPr>
          <w:color w:val="000000"/>
        </w:rPr>
        <w:t>＜</w:t>
      </w:r>
      <w:r>
        <w:rPr>
          <w:color w:val="000000"/>
        </w:rPr>
        <w:t>m</w:t>
      </w:r>
      <w:r>
        <w:rPr>
          <w:color w:val="000000"/>
        </w:rPr>
        <w:t>＜</w:t>
      </w:r>
      <w:r>
        <w:rPr>
          <w:color w:val="000000"/>
        </w:rPr>
        <w:t>4                            B. 2</w:t>
      </w:r>
      <w:r>
        <w:rPr>
          <w:color w:val="000000"/>
        </w:rPr>
        <w:t>＜</w:t>
      </w:r>
      <w:r>
        <w:rPr>
          <w:color w:val="000000"/>
        </w:rPr>
        <w:t>m</w:t>
      </w:r>
      <w:r>
        <w:rPr>
          <w:color w:val="000000"/>
        </w:rPr>
        <w:t>＜</w:t>
      </w:r>
      <w:r>
        <w:rPr>
          <w:color w:val="000000"/>
        </w:rPr>
        <w:t>3                            C. 3</w:t>
      </w:r>
      <w:r>
        <w:rPr>
          <w:color w:val="000000"/>
        </w:rPr>
        <w:t>＜</w:t>
      </w:r>
      <w:r>
        <w:rPr>
          <w:color w:val="000000"/>
        </w:rPr>
        <w:t>m≤4                            D. 2</w:t>
      </w:r>
      <w:r>
        <w:rPr>
          <w:color w:val="000000"/>
        </w:rPr>
        <w:t>＜</w:t>
      </w:r>
      <w:r>
        <w:rPr>
          <w:color w:val="000000"/>
        </w:rPr>
        <w:t>m≤3</w:t>
      </w:r>
    </w:p>
    <w:p w:rsidR="00F55858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关于下列问题的解答，错误的是（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F55858">
      <w:pPr>
        <w:spacing w:after="0"/>
        <w:ind w:left="150"/>
      </w:pPr>
      <w:r>
        <w:rPr>
          <w:color w:val="000000"/>
          <w:lang w:eastAsia="zh-CN"/>
        </w:rPr>
        <w:t>A. x</w: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倍不小于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43243" cy="391516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，可表示为</w:t>
      </w:r>
      <w:r>
        <w:rPr>
          <w:color w:val="000000"/>
          <w:lang w:eastAsia="zh-CN"/>
        </w:rPr>
        <w:t>3x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43243" cy="391516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y        B. m</w: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43243" cy="391516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的和是非负数，可表示为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267373" cy="391516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+n≥0</w:t>
      </w:r>
      <w:r>
        <w:rPr>
          <w:lang w:eastAsia="zh-CN"/>
        </w:rPr>
        <w:br/>
      </w:r>
      <w:r>
        <w:rPr>
          <w:color w:val="000000"/>
          <w:lang w:eastAsia="zh-CN"/>
        </w:rPr>
        <w:t>C. a</w:t>
      </w:r>
      <w:r>
        <w:rPr>
          <w:color w:val="000000"/>
          <w:lang w:eastAsia="zh-CN"/>
        </w:rPr>
        <w:t>是非负数，可表示为</w:t>
      </w:r>
      <w:r>
        <w:rPr>
          <w:color w:val="000000"/>
          <w:lang w:eastAsia="zh-CN"/>
        </w:rPr>
        <w:t>a≥0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noProof/>
          <w:lang w:eastAsia="zh-CN"/>
        </w:rPr>
        <w:drawing>
          <wp:inline distT="0" distB="0" distL="0" distR="0">
            <wp:extent cx="238735" cy="391516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是负数，可表示为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238735" cy="391516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＜</w:t>
      </w:r>
      <w:r>
        <w:rPr>
          <w:color w:val="000000"/>
        </w:rPr>
        <w:t>0</w:t>
      </w:r>
    </w:p>
    <w:p w:rsidR="00F55858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将一箱苹果分给若干个小朋友，若每位小朋友分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个苹果，则还剩</w:t>
      </w: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个苹果；若每位小朋友分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个苹果，则有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个小朋友分到苹果但不到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个苹果．求这一箱苹果的个数与小朋友的人数．若设有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人，则可列不等式为（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F55858">
      <w:pPr>
        <w:spacing w:after="0"/>
        <w:ind w:left="150"/>
      </w:pPr>
      <w:r>
        <w:rPr>
          <w:color w:val="000000"/>
        </w:rPr>
        <w:t>A. 8</w:t>
      </w:r>
      <w:r>
        <w:rPr>
          <w:color w:val="000000"/>
        </w:rPr>
        <w:t>（</w:t>
      </w:r>
      <w:r>
        <w:rPr>
          <w:color w:val="000000"/>
        </w:rPr>
        <w:t>x</w:t>
      </w:r>
      <w:r>
        <w:rPr>
          <w:color w:val="000000"/>
        </w:rPr>
        <w:t>﹣</w:t>
      </w:r>
      <w:r>
        <w:rPr>
          <w:color w:val="000000"/>
        </w:rPr>
        <w:t>1</w:t>
      </w:r>
      <w:r>
        <w:rPr>
          <w:color w:val="000000"/>
        </w:rPr>
        <w:t>）＜</w:t>
      </w:r>
      <w:r>
        <w:rPr>
          <w:color w:val="000000"/>
        </w:rPr>
        <w:t>5x+12</w:t>
      </w:r>
      <w:r>
        <w:rPr>
          <w:color w:val="000000"/>
        </w:rPr>
        <w:t>＜</w:t>
      </w:r>
      <w:r>
        <w:rPr>
          <w:color w:val="000000"/>
        </w:rPr>
        <w:t>8     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0</w:t>
      </w:r>
      <w:r>
        <w:rPr>
          <w:color w:val="000000"/>
        </w:rPr>
        <w:t>＜</w:t>
      </w:r>
      <w:r>
        <w:rPr>
          <w:color w:val="000000"/>
        </w:rPr>
        <w:t>5x+12</w:t>
      </w:r>
      <w:r>
        <w:rPr>
          <w:color w:val="000000"/>
        </w:rPr>
        <w:t>＜</w:t>
      </w:r>
      <w:r>
        <w:rPr>
          <w:color w:val="000000"/>
        </w:rPr>
        <w:t>8x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0</w:t>
      </w:r>
      <w:r>
        <w:rPr>
          <w:color w:val="000000"/>
        </w:rPr>
        <w:t>＜</w:t>
      </w:r>
      <w:r>
        <w:rPr>
          <w:color w:val="000000"/>
        </w:rPr>
        <w:t>5x+12</w:t>
      </w:r>
      <w:r>
        <w:rPr>
          <w:color w:val="000000"/>
        </w:rPr>
        <w:t>﹣</w:t>
      </w:r>
      <w:r>
        <w:rPr>
          <w:color w:val="000000"/>
        </w:rPr>
        <w:t>8</w:t>
      </w:r>
      <w:r>
        <w:rPr>
          <w:color w:val="000000"/>
        </w:rPr>
        <w:t>（</w:t>
      </w:r>
      <w:r>
        <w:rPr>
          <w:color w:val="000000"/>
        </w:rPr>
        <w:t>x</w:t>
      </w:r>
      <w:r>
        <w:rPr>
          <w:color w:val="000000"/>
        </w:rPr>
        <w:t>﹣</w:t>
      </w:r>
      <w:r>
        <w:rPr>
          <w:color w:val="000000"/>
        </w:rPr>
        <w:t>1</w:t>
      </w:r>
      <w:r>
        <w:rPr>
          <w:color w:val="000000"/>
        </w:rPr>
        <w:t>）＜</w:t>
      </w:r>
      <w:r>
        <w:rPr>
          <w:color w:val="000000"/>
        </w:rPr>
        <w:t>8     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8x</w:t>
      </w:r>
      <w:r>
        <w:rPr>
          <w:color w:val="000000"/>
        </w:rPr>
        <w:t>＜</w:t>
      </w:r>
      <w:r>
        <w:rPr>
          <w:color w:val="000000"/>
        </w:rPr>
        <w:t>5x+12</w:t>
      </w:r>
      <w:r>
        <w:rPr>
          <w:color w:val="000000"/>
        </w:rPr>
        <w:t>＜</w:t>
      </w:r>
      <w:r>
        <w:rPr>
          <w:color w:val="000000"/>
        </w:rPr>
        <w:t>8</w:t>
      </w:r>
    </w:p>
    <w:p w:rsidR="00F55858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下列变形中不正确的是</w:t>
      </w:r>
      <w:r>
        <w:rPr>
          <w:color w:val="000000"/>
          <w:lang w:eastAsia="zh-CN"/>
        </w:rPr>
        <w:t xml:space="preserve">(    )            </w:t>
      </w:r>
    </w:p>
    <w:p w:rsidR="00F55858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由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343764" cy="181432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43764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得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343764" cy="181432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43764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由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506108" cy="181432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06108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得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334226" cy="181432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34226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若</w:t>
      </w:r>
      <w:r>
        <w:rPr>
          <w:color w:val="000000"/>
          <w:lang w:eastAsia="zh-CN"/>
        </w:rPr>
        <w:t>a&gt;b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则</w:t>
      </w:r>
      <w:r>
        <w:rPr>
          <w:color w:val="000000"/>
          <w:lang w:eastAsia="zh-CN"/>
        </w:rPr>
        <w:t>ac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&gt;bc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(c</w:t>
      </w:r>
      <w:r>
        <w:rPr>
          <w:color w:val="000000"/>
          <w:lang w:eastAsia="zh-CN"/>
        </w:rPr>
        <w:t>为有理数</w:t>
      </w:r>
      <w:r>
        <w:rPr>
          <w:color w:val="000000"/>
          <w:lang w:eastAsia="zh-CN"/>
        </w:rPr>
        <w:t>)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由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563397" cy="391516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3397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得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544297" cy="200533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44297" cy="20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5858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小明准备用</w:t>
      </w:r>
      <w:r>
        <w:rPr>
          <w:color w:val="000000"/>
          <w:lang w:eastAsia="zh-CN"/>
        </w:rPr>
        <w:t>22</w:t>
      </w:r>
      <w:r>
        <w:rPr>
          <w:color w:val="000000"/>
          <w:lang w:eastAsia="zh-CN"/>
        </w:rPr>
        <w:t>元钱买笔和笔记本，已知每支笔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元，每本笔记本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元，他买了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本笔记本后，其余的钱用来买笔，那么他最多可以买（</w:t>
      </w:r>
      <w:r>
        <w:rPr>
          <w:color w:val="000000"/>
          <w:lang w:eastAsia="zh-CN"/>
        </w:rPr>
        <w:t>   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F55858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</w:t>
      </w:r>
      <w:r>
        <w:rPr>
          <w:color w:val="000000"/>
          <w:lang w:eastAsia="zh-CN"/>
        </w:rPr>
        <w:t>支笔</w:t>
      </w:r>
      <w:r>
        <w:rPr>
          <w:color w:val="000000"/>
          <w:lang w:eastAsia="zh-CN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4</w:t>
      </w:r>
      <w:r>
        <w:rPr>
          <w:color w:val="000000"/>
          <w:lang w:eastAsia="zh-CN"/>
        </w:rPr>
        <w:t>支笔</w:t>
      </w:r>
      <w:r>
        <w:rPr>
          <w:color w:val="000000"/>
          <w:lang w:eastAsia="zh-CN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5</w:t>
      </w:r>
      <w:r>
        <w:rPr>
          <w:color w:val="000000"/>
          <w:lang w:eastAsia="zh-CN"/>
        </w:rPr>
        <w:t>支笔</w:t>
      </w:r>
      <w:r>
        <w:rPr>
          <w:color w:val="000000"/>
          <w:lang w:eastAsia="zh-CN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6</w:t>
      </w:r>
      <w:r>
        <w:rPr>
          <w:color w:val="000000"/>
          <w:lang w:eastAsia="zh-CN"/>
        </w:rPr>
        <w:t>支笔</w:t>
      </w:r>
    </w:p>
    <w:p w:rsidR="00F55858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</w:t>
      </w:r>
    </w:p>
    <w:p w:rsidR="00F55858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a________</w:t>
      </w:r>
      <w:r>
        <w:rPr>
          <w:color w:val="000000"/>
          <w:lang w:eastAsia="zh-CN"/>
        </w:rPr>
        <w:t>时，不等式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3x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&gt;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a+2x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的解集是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 xml:space="preserve">2.    </w:t>
      </w:r>
    </w:p>
    <w:p w:rsidR="00F55858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不等式组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{</m:t>
        </m:r>
        <m:eqArr>
          <m:eqArrPr>
            <m:ctrlPr>
              <w:rPr>
                <w:rFonts w:ascii="Cambria Math" w:hAnsi="Cambria Math"/>
              </w:rPr>
            </m:ctrlPr>
          </m:eqArr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int="eastAsia"/>
                    <w:lang w:eastAsia="zh-CN"/>
                  </w:rPr>
                  <m:t>x</m:t>
                </m:r>
                <m:r>
                  <w:rPr>
                    <w:rFonts w:ascii="Cambria Math" w:hint="eastAsia"/>
                    <w:lang w:eastAsia="zh-CN"/>
                  </w:rPr>
                  <m:t>-</m:t>
                </m:r>
                <m:r>
                  <w:rPr>
                    <w:rFonts w:ascii="Cambria Math" w:hint="eastAsia"/>
                    <w:lang w:eastAsia="zh-CN"/>
                  </w:rPr>
                  <m:t>3</m:t>
                </m:r>
              </m:num>
              <m:den>
                <m:r>
                  <w:rPr>
                    <w:rFonts w:ascii="Cambria Math" w:hint="eastAsia"/>
                    <w:lang w:eastAsia="zh-CN"/>
                  </w:rPr>
                  <m:t>2</m:t>
                </m:r>
              </m:den>
            </m:f>
            <m:r>
              <w:rPr>
                <w:rFonts w:ascii="Cambria Math" w:hint="eastAsia"/>
                <w:lang w:eastAsia="zh-CN"/>
              </w:rPr>
              <m:t>+3</m:t>
            </m:r>
            <m:r>
              <w:rPr>
                <w:rFonts w:ascii="Cambria Math" w:hint="eastAsia"/>
                <w:lang w:eastAsia="zh-CN"/>
              </w:rPr>
              <m:t>≥</m:t>
            </m:r>
            <m:r>
              <w:rPr>
                <w:rFonts w:ascii="Cambria Math" w:hint="eastAsia"/>
                <w:lang w:eastAsia="zh-CN"/>
              </w:rPr>
              <m:t>x+1</m:t>
            </m:r>
          </m:e>
          <m:e>
            <m:r>
              <w:rPr>
                <w:rFonts w:ascii="Cambria Math" w:hint="eastAsia"/>
                <w:lang w:eastAsia="zh-CN"/>
              </w:rPr>
              <m:t>1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3(x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1)&lt;8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x</m:t>
            </m:r>
          </m:e>
        </m:eqAr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的解集是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:rsidR="00F55858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x________</w:t>
      </w:r>
      <w:r>
        <w:rPr>
          <w:color w:val="000000"/>
          <w:lang w:eastAsia="zh-CN"/>
        </w:rPr>
        <w:t>时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代数式</w:t>
      </w:r>
      <w:r>
        <w:rPr>
          <w:color w:val="000000"/>
          <w:lang w:eastAsia="zh-CN"/>
        </w:rPr>
        <w:t xml:space="preserve">1-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</m:rPr>
              <w:rPr>
                <w:rFonts w:ascii="Cambria Math" w:hint="eastAsia"/>
                <w:lang w:eastAsia="zh-CN"/>
              </w:rPr>
              <m:t>x-</m:t>
            </m:r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的值不大于代数式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  <m:r>
              <m:rPr>
                <m:nor/>
              </m:rPr>
              <w:rPr>
                <w:rFonts w:ascii="Cambria Math" w:hint="eastAsia"/>
                <w:lang w:eastAsia="zh-CN"/>
              </w:rPr>
              <m:t>(x</m:t>
            </m:r>
            <m:r>
              <w:rPr>
                <w:rFonts w:ascii="Cambria Math" w:hint="eastAsia"/>
                <w:lang w:eastAsia="zh-CN"/>
              </w:rPr>
              <m:t>+1</m:t>
            </m:r>
            <m:r>
              <m:rPr>
                <m:nor/>
              </m:rPr>
              <w:rPr>
                <w:rFonts w:ascii="Cambria Math" w:hint="eastAsia"/>
                <w:lang w:eastAsia="zh-CN"/>
              </w:rPr>
              <m:t>)</m:t>
            </m:r>
          </m:num>
          <m:den>
            <m:r>
              <w:rPr>
                <w:rFonts w:ascii="Cambria Math" w:hint="eastAsia"/>
                <w:lang w:eastAsia="zh-CN"/>
              </w:rPr>
              <m:t>8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的值</w:t>
      </w:r>
      <w:r>
        <w:rPr>
          <w:color w:val="000000"/>
          <w:lang w:eastAsia="zh-CN"/>
        </w:rPr>
        <w:t xml:space="preserve">.    </w:t>
      </w:r>
    </w:p>
    <w:p w:rsidR="00F55858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若不等式组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{</m:t>
        </m:r>
        <m:eqArr>
          <m:eqArrPr>
            <m:ctrlPr>
              <w:rPr>
                <w:rFonts w:ascii="Cambria Math" w:hAnsi="Cambria Math"/>
              </w:rPr>
            </m:ctrlPr>
          </m:eqArrPr>
          <m:e>
            <m:r>
              <w:rPr>
                <w:rFonts w:ascii="Cambria Math" w:hint="eastAsia"/>
                <w:lang w:eastAsia="zh-CN"/>
              </w:rPr>
              <m:t>x&gt;a</m:t>
            </m:r>
          </m:e>
          <m:e>
            <m:r>
              <w:rPr>
                <w:rFonts w:ascii="Cambria Math" w:hint="eastAsia"/>
                <w:lang w:eastAsia="zh-CN"/>
              </w:rPr>
              <m:t>5+2x&lt;3x+1</m:t>
            </m:r>
          </m:e>
        </m:eqAr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的解集为</w:t>
      </w:r>
      <w:r>
        <w:rPr>
          <w:color w:val="000000"/>
          <w:lang w:eastAsia="zh-CN"/>
        </w:rPr>
        <w:t>x&gt;4,</w:t>
      </w:r>
      <w:r>
        <w:rPr>
          <w:color w:val="000000"/>
          <w:lang w:eastAsia="zh-CN"/>
        </w:rPr>
        <w:t>则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的取值范围是</w:t>
      </w:r>
      <w:r>
        <w:rPr>
          <w:color w:val="000000"/>
          <w:lang w:eastAsia="zh-CN"/>
        </w:rPr>
        <w:t xml:space="preserve">________.    </w:t>
      </w:r>
    </w:p>
    <w:p w:rsidR="00F55858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不等式组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{</m:t>
        </m:r>
        <m:eqArr>
          <m:eqArrPr>
            <m:ctrlPr>
              <w:rPr>
                <w:rFonts w:ascii="Cambria Math" w:hAnsi="Cambria Math"/>
              </w:rPr>
            </m:ctrlPr>
          </m:eqArrPr>
          <m:e>
            <m:r>
              <w:rPr>
                <w:rFonts w:ascii="Cambria Math" w:hint="eastAsia"/>
                <w:lang w:eastAsia="zh-CN"/>
              </w:rPr>
              <m:t>2x+1&gt;0</m:t>
            </m:r>
          </m:e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int="eastAsia"/>
                    <w:lang w:eastAsia="zh-CN"/>
                  </w:rPr>
                  <m:t>3x</m:t>
                </m:r>
                <m:r>
                  <w:rPr>
                    <w:rFonts w:ascii="Cambria Math" w:hint="eastAsia"/>
                    <w:lang w:eastAsia="zh-CN"/>
                  </w:rPr>
                  <m:t>-</m:t>
                </m:r>
                <m:r>
                  <w:rPr>
                    <w:rFonts w:ascii="Cambria Math" w:hint="eastAsia"/>
                    <w:lang w:eastAsia="zh-CN"/>
                  </w:rPr>
                  <m:t>1</m:t>
                </m:r>
              </m:num>
              <m:den>
                <m:r>
                  <w:rPr>
                    <w:rFonts w:ascii="Cambria Math" w:hint="eastAsia"/>
                    <w:lang w:eastAsia="zh-CN"/>
                  </w:rPr>
                  <m:t>2</m:t>
                </m:r>
              </m:den>
            </m:f>
            <m:r>
              <w:rPr>
                <w:rFonts w:ascii="Cambria Math" w:hint="eastAsia"/>
                <w:lang w:eastAsia="zh-CN"/>
              </w:rPr>
              <m:t>≤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int="eastAsia"/>
                    <w:lang w:eastAsia="zh-CN"/>
                  </w:rPr>
                  <m:t>2x+1</m:t>
                </m:r>
              </m:num>
              <m:den>
                <m:r>
                  <w:rPr>
                    <w:rFonts w:ascii="Cambria Math" w:hint="eastAsia"/>
                    <w:lang w:eastAsia="zh-CN"/>
                  </w:rPr>
                  <m:t>3</m:t>
                </m:r>
              </m:den>
            </m:f>
          </m:e>
        </m:eqAr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的所有整数解是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:rsidR="00F55858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若关于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的不等式</w:t>
      </w:r>
      <w:r>
        <w:rPr>
          <w:color w:val="000000"/>
          <w:lang w:eastAsia="zh-CN"/>
        </w:rPr>
        <w:t>mx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的解集是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0.25</w:t>
      </w:r>
      <w:r>
        <w:rPr>
          <w:color w:val="000000"/>
          <w:lang w:eastAsia="zh-CN"/>
        </w:rPr>
        <w:t>，则关于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的不等式</w:t>
      </w:r>
      <w:r>
        <w:rPr>
          <w:color w:val="000000"/>
          <w:lang w:eastAsia="zh-CN"/>
        </w:rPr>
        <w:t>(m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n)x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m+n</w:t>
      </w:r>
      <w:r>
        <w:rPr>
          <w:color w:val="000000"/>
          <w:lang w:eastAsia="zh-CN"/>
        </w:rPr>
        <w:t>的解集是</w:t>
      </w:r>
      <w:r>
        <w:rPr>
          <w:color w:val="000000"/>
          <w:lang w:eastAsia="zh-CN"/>
        </w:rPr>
        <w:t xml:space="preserve">________.    </w:t>
      </w:r>
    </w:p>
    <w:p w:rsidR="00F55858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把一筐</w:t>
      </w:r>
      <w:r>
        <w:rPr>
          <w:color w:val="000000"/>
          <w:lang w:eastAsia="zh-CN"/>
        </w:rPr>
        <w:t>梨</w:t>
      </w:r>
      <w:r>
        <w:rPr>
          <w:color w:val="000000"/>
          <w:lang w:eastAsia="zh-CN"/>
        </w:rPr>
        <w:t>分给几个学生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若每人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则剩下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;</w:t>
      </w:r>
      <w:r>
        <w:rPr>
          <w:color w:val="000000"/>
          <w:lang w:eastAsia="zh-CN"/>
        </w:rPr>
        <w:t>若每人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则最后一个同学最多分得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求学生人数和梨的个数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设有</w:t>
      </w:r>
      <w:r>
        <w:rPr>
          <w:color w:val="000000"/>
          <w:lang w:eastAsia="zh-CN"/>
        </w:rPr>
        <w:t>z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学生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依题意可列不等式组为</w:t>
      </w:r>
      <w:r>
        <w:rPr>
          <w:color w:val="000000"/>
          <w:lang w:eastAsia="zh-CN"/>
        </w:rPr>
        <w:t xml:space="preserve">________    </w:t>
      </w:r>
    </w:p>
    <w:p w:rsidR="00F55858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小</w:t>
      </w:r>
      <w:r>
        <w:rPr>
          <w:color w:val="000000"/>
          <w:lang w:eastAsia="zh-CN"/>
        </w:rPr>
        <w:t>宏准备</w:t>
      </w:r>
      <w:r>
        <w:rPr>
          <w:color w:val="000000"/>
          <w:lang w:eastAsia="zh-CN"/>
        </w:rPr>
        <w:t>用</w:t>
      </w:r>
      <w:r>
        <w:rPr>
          <w:color w:val="000000"/>
          <w:lang w:eastAsia="zh-CN"/>
        </w:rPr>
        <w:t>50</w:t>
      </w:r>
      <w:r>
        <w:rPr>
          <w:color w:val="000000"/>
          <w:lang w:eastAsia="zh-CN"/>
        </w:rPr>
        <w:t>元钱买甲、乙两种饮料共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瓶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已知甲饮料每瓶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乙饮料每瓶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则小</w:t>
      </w:r>
      <w:r>
        <w:rPr>
          <w:color w:val="000000"/>
          <w:lang w:eastAsia="zh-CN"/>
        </w:rPr>
        <w:t>宏最多</w:t>
      </w:r>
      <w:r>
        <w:rPr>
          <w:color w:val="000000"/>
          <w:lang w:eastAsia="zh-CN"/>
        </w:rPr>
        <w:t>能买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瓶甲饮料</w:t>
      </w:r>
      <w:r>
        <w:rPr>
          <w:color w:val="000000"/>
          <w:lang w:eastAsia="zh-CN"/>
        </w:rPr>
        <w:t xml:space="preserve">.        </w:t>
      </w:r>
    </w:p>
    <w:p w:rsidR="00F55858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某采石场爆破时，点燃导火线的</w:t>
      </w:r>
      <w:r>
        <w:rPr>
          <w:color w:val="000000"/>
          <w:lang w:eastAsia="zh-CN"/>
        </w:rPr>
        <w:t>甲工人</w:t>
      </w:r>
      <w:r>
        <w:rPr>
          <w:color w:val="000000"/>
          <w:lang w:eastAsia="zh-CN"/>
        </w:rPr>
        <w:t>要在爆破前转移到</w:t>
      </w:r>
      <w:r>
        <w:rPr>
          <w:color w:val="000000"/>
          <w:lang w:eastAsia="zh-CN"/>
        </w:rPr>
        <w:t>400</w:t>
      </w:r>
      <w:r>
        <w:rPr>
          <w:color w:val="000000"/>
          <w:lang w:eastAsia="zh-CN"/>
        </w:rPr>
        <w:t>米以外的安全区域．</w:t>
      </w:r>
      <w:r>
        <w:rPr>
          <w:color w:val="000000"/>
          <w:lang w:eastAsia="zh-CN"/>
        </w:rPr>
        <w:t>甲工人</w:t>
      </w:r>
      <w:r>
        <w:rPr>
          <w:color w:val="000000"/>
          <w:lang w:eastAsia="zh-CN"/>
        </w:rPr>
        <w:t>在转移过程中，前</w:t>
      </w:r>
      <w:r>
        <w:rPr>
          <w:color w:val="000000"/>
          <w:lang w:eastAsia="zh-CN"/>
        </w:rPr>
        <w:t>40</w:t>
      </w:r>
      <w:r>
        <w:rPr>
          <w:color w:val="000000"/>
          <w:lang w:eastAsia="zh-CN"/>
        </w:rPr>
        <w:t>米只能步行，之后骑自行车．已知导火线燃烧的速度为</w:t>
      </w:r>
      <w:r>
        <w:rPr>
          <w:color w:val="000000"/>
          <w:lang w:eastAsia="zh-CN"/>
        </w:rPr>
        <w:t>0.01</w:t>
      </w:r>
      <w:r>
        <w:rPr>
          <w:color w:val="000000"/>
          <w:lang w:eastAsia="zh-CN"/>
        </w:rPr>
        <w:t>米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秒，</w:t>
      </w:r>
      <w:r>
        <w:rPr>
          <w:color w:val="000000"/>
          <w:lang w:eastAsia="zh-CN"/>
        </w:rPr>
        <w:t>甲工人</w:t>
      </w:r>
      <w:r>
        <w:rPr>
          <w:color w:val="000000"/>
          <w:lang w:eastAsia="zh-CN"/>
        </w:rPr>
        <w:t>步行的速度为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米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秒，骑车的速度为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米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秒．为了确保</w:t>
      </w:r>
      <w:r>
        <w:rPr>
          <w:color w:val="000000"/>
          <w:lang w:eastAsia="zh-CN"/>
        </w:rPr>
        <w:t>甲工人</w:t>
      </w:r>
      <w:r>
        <w:rPr>
          <w:color w:val="000000"/>
          <w:lang w:eastAsia="zh-CN"/>
        </w:rPr>
        <w:t>的安全，则导火线的长要大于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米．</w:t>
      </w:r>
      <w:r>
        <w:rPr>
          <w:color w:val="000000"/>
          <w:lang w:eastAsia="zh-CN"/>
        </w:rPr>
        <w:t xml:space="preserve">    </w:t>
      </w:r>
    </w:p>
    <w:p w:rsidR="00F55858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三、计算题</w:t>
      </w:r>
    </w:p>
    <w:p w:rsidR="00F55858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求不等式组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{</m:t>
        </m:r>
        <m:eqArr>
          <m:eqArrPr>
            <m:ctrlPr>
              <w:rPr>
                <w:rFonts w:ascii="Cambria Math" w:hAnsi="Cambria Math"/>
              </w:rPr>
            </m:ctrlPr>
          </m:eqArrPr>
          <m:e>
            <m:r>
              <w:rPr>
                <w:rFonts w:ascii="Cambria Math" w:hint="eastAsia"/>
                <w:lang w:eastAsia="zh-CN"/>
              </w:rPr>
              <m:t>2x+1&lt;3x</m:t>
            </m:r>
          </m:e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int="eastAsia"/>
                    <w:lang w:eastAsia="zh-CN"/>
                  </w:rPr>
                  <m:t>x+1</m:t>
                </m:r>
              </m:num>
              <m:den>
                <m:r>
                  <w:rPr>
                    <w:rFonts w:ascii="Cambria Math" w:hint="eastAsia"/>
                    <w:lang w:eastAsia="zh-CN"/>
                  </w:rPr>
                  <m:t>5</m:t>
                </m:r>
              </m:den>
            </m:f>
            <m:r>
              <w:rPr>
                <w:rFonts w:ascii="Cambria Math" w:hint="eastAsia"/>
                <w:lang w:eastAsia="zh-CN"/>
              </w:rPr>
              <m:t>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int="eastAsia"/>
                    <w:lang w:eastAsia="zh-CN"/>
                  </w:rPr>
                  <m:t>x</m:t>
                </m:r>
                <m:r>
                  <w:rPr>
                    <w:rFonts w:ascii="Cambria Math" w:hint="eastAsia"/>
                    <w:lang w:eastAsia="zh-CN"/>
                  </w:rPr>
                  <m:t>-</m:t>
                </m:r>
                <m:r>
                  <w:rPr>
                    <w:rFonts w:ascii="Cambria Math" w:hint="eastAsia"/>
                    <w:lang w:eastAsia="zh-CN"/>
                  </w:rPr>
                  <m:t>2</m:t>
                </m:r>
              </m:num>
              <m:den>
                <m:r>
                  <w:rPr>
                    <w:rFonts w:ascii="Cambria Math" w:hint="eastAsia"/>
                    <w:lang w:eastAsia="zh-CN"/>
                  </w:rPr>
                  <m:t>2</m:t>
                </m:r>
              </m:den>
            </m:f>
            <m:r>
              <w:rPr>
                <w:rFonts w:ascii="Cambria Math" w:hint="eastAsia"/>
                <w:lang w:eastAsia="zh-CN"/>
              </w:rPr>
              <m:t>≥</m:t>
            </m:r>
            <m:r>
              <w:rPr>
                <w:rFonts w:ascii="Cambria Math" w:hint="eastAsia"/>
                <w:lang w:eastAsia="zh-CN"/>
              </w:rPr>
              <m:t>0</m:t>
            </m:r>
          </m:e>
        </m:eqAr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的所有整数解．</w:t>
      </w:r>
      <w:r>
        <w:rPr>
          <w:color w:val="000000"/>
          <w:lang w:eastAsia="zh-CN"/>
        </w:rPr>
        <w:t xml:space="preserve">    </w:t>
      </w:r>
    </w:p>
    <w:p w:rsidR="00D805C8">
      <w:pPr>
        <w:spacing w:after="0"/>
        <w:rPr>
          <w:color w:val="000000"/>
          <w:lang w:eastAsia="zh-CN"/>
        </w:rPr>
      </w:pPr>
    </w:p>
    <w:p w:rsidR="00D805C8">
      <w:pPr>
        <w:spacing w:after="0"/>
        <w:rPr>
          <w:color w:val="000000"/>
          <w:lang w:eastAsia="zh-CN"/>
        </w:rPr>
      </w:pPr>
    </w:p>
    <w:p w:rsidR="00D805C8">
      <w:pPr>
        <w:spacing w:after="0"/>
        <w:rPr>
          <w:color w:val="000000"/>
          <w:lang w:eastAsia="zh-CN"/>
        </w:rPr>
      </w:pPr>
    </w:p>
    <w:p w:rsidR="00F55858">
      <w:pPr>
        <w:spacing w:after="0"/>
      </w:pPr>
      <w:r>
        <w:rPr>
          <w:color w:val="000000"/>
        </w:rPr>
        <w:t xml:space="preserve">22.      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）解不等式：</w:t>
      </w:r>
      <w:r>
        <w:rPr>
          <w:color w:val="000000"/>
        </w:rPr>
        <w:t>5(</w:t>
      </w:r>
      <w:r>
        <w:rPr>
          <w:color w:val="000000"/>
        </w:rPr>
        <w:t>x</w:t>
      </w:r>
      <w:r>
        <w:rPr>
          <w:color w:val="000000"/>
        </w:rPr>
        <w:t>－</w:t>
      </w:r>
      <w:r>
        <w:rPr>
          <w:color w:val="000000"/>
        </w:rPr>
        <w:t>2)</w:t>
      </w:r>
      <w:r>
        <w:rPr>
          <w:color w:val="000000"/>
        </w:rPr>
        <w:t>＋</w:t>
      </w:r>
      <w:r>
        <w:rPr>
          <w:color w:val="000000"/>
        </w:rPr>
        <w:t>8</w:t>
      </w:r>
      <w:r>
        <w:rPr>
          <w:color w:val="000000"/>
        </w:rPr>
        <w:t>＜</w:t>
      </w:r>
      <w:r>
        <w:rPr>
          <w:color w:val="000000"/>
        </w:rPr>
        <w:t>6(x</w:t>
      </w:r>
      <w:r>
        <w:rPr>
          <w:color w:val="000000"/>
        </w:rPr>
        <w:t>－</w:t>
      </w:r>
      <w:r>
        <w:rPr>
          <w:color w:val="000000"/>
        </w:rPr>
        <w:t>1)</w:t>
      </w:r>
      <w:r>
        <w:rPr>
          <w:color w:val="000000"/>
        </w:rPr>
        <w:t>＋</w:t>
      </w:r>
      <w:r>
        <w:rPr>
          <w:color w:val="000000"/>
        </w:rPr>
        <w:t>7</w:t>
      </w:r>
      <w:r>
        <w:rPr>
          <w:color w:val="000000"/>
        </w:rPr>
        <w:t>；</w:t>
      </w:r>
      <w:r>
        <w:rPr>
          <w:color w:val="000000"/>
        </w:rPr>
        <w:t xml:space="preserve">    </w:t>
      </w:r>
    </w:p>
    <w:p w:rsidR="00D805C8" w:rsidP="00D805C8">
      <w:pPr>
        <w:spacing w:after="0"/>
        <w:ind w:firstLine="945" w:firstLineChars="450"/>
        <w:rPr>
          <w:color w:val="000000"/>
          <w:lang w:eastAsia="zh-CN"/>
        </w:rPr>
      </w:pPr>
    </w:p>
    <w:p w:rsidR="00D805C8" w:rsidP="00D805C8">
      <w:pPr>
        <w:spacing w:after="0"/>
        <w:ind w:firstLine="945" w:firstLineChars="450"/>
        <w:rPr>
          <w:color w:val="000000"/>
          <w:lang w:eastAsia="zh-CN"/>
        </w:rPr>
      </w:pPr>
    </w:p>
    <w:p w:rsidR="00D805C8" w:rsidP="00D805C8">
      <w:pPr>
        <w:spacing w:after="0"/>
        <w:ind w:firstLine="945" w:firstLineChars="450"/>
        <w:rPr>
          <w:color w:val="000000"/>
          <w:lang w:eastAsia="zh-CN"/>
        </w:rPr>
      </w:pPr>
    </w:p>
    <w:p w:rsidR="00F55858" w:rsidP="00D805C8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）解不等式组：</w:t>
      </w:r>
      <w:r>
        <w:rPr>
          <w:color w:val="000000"/>
          <w:lang w:eastAsia="zh-CN"/>
        </w:rPr>
        <w:t xml:space="preserve">  </w:t>
      </w:r>
      <m:oMath>
        <m:r>
          <w:rPr>
            <w:rFonts w:ascii="Cambria Math" w:hint="eastAsia"/>
            <w:lang w:eastAsia="zh-CN"/>
          </w:rPr>
          <m:t>{</m:t>
        </m:r>
        <m:eqArr>
          <m:eqArrPr>
            <m:ctrlPr>
              <w:rPr>
                <w:rFonts w:ascii="Cambria Math" w:hAnsi="Cambria Math"/>
              </w:rPr>
            </m:ctrlPr>
          </m:eqArr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int="eastAsia"/>
                    <w:lang w:eastAsia="zh-CN"/>
                  </w:rPr>
                  <m:t>x+1</m:t>
                </m:r>
              </m:num>
              <m:den>
                <m:r>
                  <w:rPr>
                    <w:rFonts w:ascii="Cambria Math" w:hint="eastAsia"/>
                    <w:lang w:eastAsia="zh-CN"/>
                  </w:rPr>
                  <m:t>3</m:t>
                </m:r>
              </m:den>
            </m:f>
            <m:r>
              <w:rPr>
                <w:rFonts w:ascii="Cambria Math" w:hint="eastAsia"/>
                <w:lang w:eastAsia="zh-CN"/>
              </w:rPr>
              <m:t>&gt;0</m:t>
            </m:r>
            <m:r>
              <w:rPr>
                <w:rFonts w:ascii="Cambria Math" w:hint="eastAsia"/>
                <w:lang w:eastAsia="zh-CN"/>
              </w:rPr>
              <m:t>①</m:t>
            </m:r>
          </m:e>
          <m:e>
            <m:r>
              <w:rPr>
                <w:rFonts w:ascii="Cambria Math" w:hint="eastAsia"/>
                <w:lang w:eastAsia="zh-CN"/>
              </w:rPr>
              <m:t>2(x+5)</m:t>
            </m:r>
            <m:r>
              <w:rPr>
                <w:rFonts w:ascii="Cambria Math" w:hint="eastAsia"/>
                <w:lang w:eastAsia="zh-CN"/>
              </w:rPr>
              <m:t>≥</m:t>
            </m:r>
            <m:r>
              <w:rPr>
                <w:rFonts w:ascii="Cambria Math" w:hint="eastAsia"/>
                <w:lang w:eastAsia="zh-CN"/>
              </w:rPr>
              <m:t>6(x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1)</m:t>
            </m:r>
            <m:r>
              <w:rPr>
                <w:rFonts w:ascii="Cambria Math" w:hint="eastAsia"/>
                <w:lang w:eastAsia="zh-CN"/>
              </w:rPr>
              <m:t>②</m:t>
            </m:r>
          </m:e>
        </m:eqAr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并在数轴上表示其解集</w:t>
      </w:r>
      <w:r>
        <w:rPr>
          <w:color w:val="000000"/>
          <w:lang w:eastAsia="zh-CN"/>
        </w:rPr>
        <w:t xml:space="preserve">.    </w:t>
      </w:r>
    </w:p>
    <w:p w:rsidR="00D805C8">
      <w:pPr>
        <w:spacing w:after="0"/>
        <w:rPr>
          <w:b/>
          <w:bCs/>
          <w:sz w:val="24"/>
          <w:szCs w:val="24"/>
          <w:lang w:eastAsia="zh-CN"/>
        </w:rPr>
      </w:pPr>
    </w:p>
    <w:p w:rsidR="00D805C8">
      <w:pPr>
        <w:spacing w:after="0"/>
        <w:rPr>
          <w:b/>
          <w:bCs/>
          <w:sz w:val="24"/>
          <w:szCs w:val="24"/>
          <w:lang w:eastAsia="zh-CN"/>
        </w:rPr>
      </w:pPr>
      <w:bookmarkStart w:id="0" w:name="_GoBack"/>
      <w:bookmarkEnd w:id="0"/>
    </w:p>
    <w:p w:rsidR="00D805C8">
      <w:pPr>
        <w:spacing w:after="0"/>
        <w:rPr>
          <w:b/>
          <w:bCs/>
          <w:sz w:val="24"/>
          <w:szCs w:val="24"/>
          <w:lang w:eastAsia="zh-CN"/>
        </w:rPr>
      </w:pPr>
    </w:p>
    <w:p w:rsidR="00F55858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解不等式组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{</m:t>
        </m:r>
        <m:eqArr>
          <m:eqArrPr>
            <m:ctrlPr>
              <w:rPr>
                <w:rFonts w:ascii="Cambria Math" w:hAnsi="Cambria Math"/>
              </w:rPr>
            </m:ctrlPr>
          </m:eqArrPr>
          <m:e>
            <m:r>
              <w:rPr>
                <w:rFonts w:ascii="Cambria Math" w:hint="eastAsia"/>
                <w:lang w:eastAsia="zh-CN"/>
              </w:rPr>
              <m:t>2x+4</m:t>
            </m:r>
            <m:r>
              <w:rPr>
                <w:rFonts w:ascii="Cambria Math" w:hint="eastAsia"/>
                <w:lang w:eastAsia="zh-CN"/>
              </w:rPr>
              <m:t>≤</m:t>
            </m:r>
            <m:r>
              <w:rPr>
                <w:rFonts w:ascii="Cambria Math" w:hint="eastAsia"/>
                <w:lang w:eastAsia="zh-CN"/>
              </w:rPr>
              <m:t>5(x+2)</m:t>
            </m:r>
          </m:e>
          <m:e>
            <m:r>
              <w:rPr>
                <w:rFonts w:ascii="Cambria Math" w:hint="eastAsia"/>
                <w:lang w:eastAsia="zh-CN"/>
              </w:rPr>
              <m:t>x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1&lt;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int="eastAsia"/>
                    <w:lang w:eastAsia="zh-CN"/>
                  </w:rPr>
                  <m:t>2</m:t>
                </m:r>
              </m:num>
              <m:den>
                <m:r>
                  <w:rPr>
                    <w:rFonts w:ascii="Cambria Math" w:hint="eastAsia"/>
                    <w:lang w:eastAsia="zh-CN"/>
                  </w:rPr>
                  <m:t>3</m:t>
                </m:r>
              </m:den>
            </m:f>
            <m:r>
              <w:rPr>
                <w:rFonts w:ascii="Cambria Math" w:hint="eastAsia"/>
                <w:lang w:eastAsia="zh-CN"/>
              </w:rPr>
              <m:t>x</m:t>
            </m:r>
          </m:e>
        </m:eqAr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，并求它的整数解．</w:t>
      </w:r>
      <w:r>
        <w:rPr>
          <w:lang w:eastAsia="zh-CN"/>
        </w:rPr>
        <w:br/>
      </w:r>
      <w:r>
        <w:rPr>
          <w:color w:val="000000"/>
          <w:lang w:eastAsia="zh-CN"/>
        </w:rPr>
        <w:t>在数轴上表示不等式组的解集为：</w:t>
      </w:r>
      <w:r>
        <w:rPr>
          <w:color w:val="000000"/>
          <w:lang w:eastAsia="zh-CN"/>
        </w:rPr>
        <w:t xml:space="preserve">    </w:t>
      </w:r>
    </w:p>
    <w:p w:rsidR="00D805C8">
      <w:pPr>
        <w:spacing w:after="0"/>
        <w:rPr>
          <w:color w:val="000000"/>
          <w:lang w:eastAsia="zh-CN"/>
        </w:rPr>
      </w:pPr>
    </w:p>
    <w:p w:rsidR="00D805C8">
      <w:pPr>
        <w:spacing w:after="0"/>
        <w:rPr>
          <w:color w:val="000000"/>
          <w:lang w:eastAsia="zh-CN"/>
        </w:rPr>
      </w:pPr>
    </w:p>
    <w:p w:rsidR="00F55858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一个工程队原定在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天内至少要挖土</w:t>
      </w:r>
      <w:r>
        <w:rPr>
          <w:color w:val="000000"/>
          <w:lang w:eastAsia="zh-CN"/>
        </w:rPr>
        <w:t>600m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在前两天一共完成了</w:t>
      </w:r>
      <w:r>
        <w:rPr>
          <w:color w:val="000000"/>
          <w:lang w:eastAsia="zh-CN"/>
        </w:rPr>
        <w:t>120m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由于整个工程调整工期，要求提前两天完成挖土任务．</w:t>
      </w:r>
      <w:r>
        <w:rPr>
          <w:color w:val="000000"/>
          <w:lang w:eastAsia="zh-CN"/>
        </w:rPr>
        <w:t>问以后</w:t>
      </w:r>
      <w:r>
        <w:rPr>
          <w:color w:val="000000"/>
          <w:lang w:eastAsia="zh-CN"/>
        </w:rPr>
        <w:t>几天内，平均每天至少要挖土多少</w:t>
      </w:r>
      <w:r>
        <w:rPr>
          <w:color w:val="000000"/>
          <w:lang w:eastAsia="zh-CN"/>
        </w:rPr>
        <w:t>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？</w:t>
      </w:r>
      <w:r>
        <w:rPr>
          <w:color w:val="000000"/>
          <w:lang w:eastAsia="zh-CN"/>
        </w:rPr>
        <w:t xml:space="preserve">    </w:t>
      </w:r>
    </w:p>
    <w:p w:rsidR="00D805C8">
      <w:pPr>
        <w:spacing w:after="0"/>
        <w:rPr>
          <w:color w:val="000000"/>
          <w:lang w:eastAsia="zh-CN"/>
        </w:rPr>
      </w:pPr>
    </w:p>
    <w:p w:rsidR="00D805C8">
      <w:pPr>
        <w:spacing w:after="0"/>
        <w:rPr>
          <w:color w:val="000000"/>
          <w:lang w:eastAsia="zh-CN"/>
        </w:rPr>
      </w:pPr>
    </w:p>
    <w:p w:rsidR="00D805C8">
      <w:pPr>
        <w:spacing w:after="0"/>
        <w:rPr>
          <w:color w:val="000000"/>
          <w:lang w:eastAsia="zh-CN"/>
        </w:rPr>
      </w:pPr>
    </w:p>
    <w:p w:rsidR="00D805C8">
      <w:pPr>
        <w:spacing w:after="0"/>
        <w:rPr>
          <w:color w:val="000000"/>
          <w:lang w:eastAsia="zh-CN"/>
        </w:rPr>
      </w:pPr>
    </w:p>
    <w:p w:rsidR="00D805C8">
      <w:pPr>
        <w:spacing w:after="0"/>
        <w:rPr>
          <w:rFonts w:hint="eastAsia"/>
          <w:color w:val="000000"/>
          <w:lang w:eastAsia="zh-CN"/>
        </w:rPr>
      </w:pPr>
    </w:p>
    <w:p w:rsidR="006D2568">
      <w:pPr>
        <w:spacing w:after="0"/>
        <w:rPr>
          <w:color w:val="000000"/>
          <w:lang w:eastAsia="zh-CN"/>
        </w:rPr>
      </w:pPr>
    </w:p>
    <w:p w:rsidR="00F55858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用甲、乙两种原料配制某种饮料，已知这两种原料的维生素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含量分别为甲种</w:t>
      </w:r>
      <w:r>
        <w:rPr>
          <w:color w:val="000000"/>
          <w:lang w:eastAsia="zh-CN"/>
        </w:rPr>
        <w:t>600</w:t>
      </w:r>
      <w:r>
        <w:rPr>
          <w:color w:val="000000"/>
          <w:lang w:eastAsia="zh-CN"/>
        </w:rPr>
        <w:t>单位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千克，乙种</w:t>
      </w:r>
      <w:r>
        <w:rPr>
          <w:color w:val="000000"/>
          <w:lang w:eastAsia="zh-CN"/>
        </w:rPr>
        <w:t>100</w:t>
      </w:r>
      <w:r>
        <w:rPr>
          <w:color w:val="000000"/>
          <w:lang w:eastAsia="zh-CN"/>
        </w:rPr>
        <w:t>单位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千克</w:t>
      </w:r>
      <w:r>
        <w:rPr>
          <w:color w:val="000000"/>
          <w:lang w:eastAsia="zh-CN"/>
        </w:rPr>
        <w:t>..</w:t>
      </w:r>
      <w:r>
        <w:rPr>
          <w:color w:val="000000"/>
          <w:lang w:eastAsia="zh-CN"/>
        </w:rPr>
        <w:t>现要配制这种饮料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千克，要求至少含有</w:t>
      </w:r>
      <w:r>
        <w:rPr>
          <w:color w:val="000000"/>
          <w:lang w:eastAsia="zh-CN"/>
        </w:rPr>
        <w:t>4200</w:t>
      </w:r>
      <w:r>
        <w:rPr>
          <w:color w:val="000000"/>
          <w:lang w:eastAsia="zh-CN"/>
        </w:rPr>
        <w:t>单位的维生素</w:t>
      </w:r>
      <w:r>
        <w:rPr>
          <w:color w:val="000000"/>
          <w:lang w:eastAsia="zh-CN"/>
        </w:rPr>
        <w:t>C,</w:t>
      </w:r>
      <w:r>
        <w:rPr>
          <w:color w:val="000000"/>
          <w:lang w:eastAsia="zh-CN"/>
        </w:rPr>
        <w:t>请写出所需要甲种原料的质量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x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千克应满足的不等式</w:t>
      </w:r>
      <w:r>
        <w:rPr>
          <w:color w:val="000000"/>
          <w:lang w:eastAsia="zh-CN"/>
        </w:rPr>
        <w:t xml:space="preserve">    </w:t>
      </w:r>
    </w:p>
    <w:p w:rsidR="00D805C8">
      <w:pPr>
        <w:spacing w:after="0"/>
        <w:rPr>
          <w:color w:val="000000"/>
          <w:lang w:eastAsia="zh-CN"/>
        </w:rPr>
      </w:pPr>
    </w:p>
    <w:p w:rsidR="00D805C8">
      <w:pPr>
        <w:spacing w:after="0"/>
        <w:rPr>
          <w:color w:val="000000"/>
          <w:lang w:eastAsia="zh-CN"/>
        </w:rPr>
      </w:pPr>
    </w:p>
    <w:p w:rsidR="00D805C8">
      <w:pPr>
        <w:spacing w:after="0"/>
        <w:rPr>
          <w:color w:val="000000"/>
          <w:lang w:eastAsia="zh-CN"/>
        </w:rPr>
      </w:pPr>
    </w:p>
    <w:p w:rsidR="00D805C8">
      <w:pPr>
        <w:spacing w:after="0"/>
        <w:rPr>
          <w:color w:val="000000"/>
          <w:lang w:eastAsia="zh-CN"/>
        </w:rPr>
      </w:pPr>
    </w:p>
    <w:p w:rsidR="00D805C8">
      <w:pPr>
        <w:spacing w:after="0"/>
        <w:rPr>
          <w:color w:val="000000"/>
          <w:lang w:eastAsia="zh-CN"/>
        </w:rPr>
      </w:pPr>
    </w:p>
    <w:p w:rsidR="00D805C8">
      <w:pPr>
        <w:spacing w:after="0"/>
        <w:rPr>
          <w:color w:val="000000"/>
          <w:lang w:eastAsia="zh-CN"/>
        </w:rPr>
      </w:pPr>
    </w:p>
    <w:p w:rsidR="00F55858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学校准备用</w:t>
      </w:r>
      <w:r>
        <w:rPr>
          <w:color w:val="000000"/>
          <w:lang w:eastAsia="zh-CN"/>
        </w:rPr>
        <w:t>2000</w:t>
      </w:r>
      <w:r>
        <w:rPr>
          <w:color w:val="000000"/>
          <w:lang w:eastAsia="zh-CN"/>
        </w:rPr>
        <w:t>元购买名著和词典作为艺术节奖品，其中名著每套</w:t>
      </w:r>
      <w:r>
        <w:rPr>
          <w:color w:val="000000"/>
          <w:lang w:eastAsia="zh-CN"/>
        </w:rPr>
        <w:t>65</w:t>
      </w:r>
      <w:r>
        <w:rPr>
          <w:color w:val="000000"/>
          <w:lang w:eastAsia="zh-CN"/>
        </w:rPr>
        <w:t>元，词典每本</w:t>
      </w:r>
      <w:r>
        <w:rPr>
          <w:color w:val="000000"/>
          <w:lang w:eastAsia="zh-CN"/>
        </w:rPr>
        <w:t>40</w:t>
      </w:r>
      <w:r>
        <w:rPr>
          <w:color w:val="000000"/>
          <w:lang w:eastAsia="zh-CN"/>
        </w:rPr>
        <w:t>元，现已购买名著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套，</w:t>
      </w:r>
      <w:r>
        <w:rPr>
          <w:color w:val="000000"/>
          <w:lang w:eastAsia="zh-CN"/>
        </w:rPr>
        <w:t>问最多</w:t>
      </w:r>
      <w:r>
        <w:rPr>
          <w:color w:val="000000"/>
          <w:lang w:eastAsia="zh-CN"/>
        </w:rPr>
        <w:t>还能买词典多少本？</w:t>
      </w:r>
      <w:r>
        <w:rPr>
          <w:color w:val="000000"/>
          <w:lang w:eastAsia="zh-CN"/>
        </w:rPr>
        <w:t xml:space="preserve">    </w:t>
      </w:r>
    </w:p>
    <w:p w:rsidR="00D805C8">
      <w:pPr>
        <w:spacing w:after="0"/>
        <w:rPr>
          <w:color w:val="000000"/>
          <w:lang w:eastAsia="zh-CN"/>
        </w:rPr>
      </w:pPr>
    </w:p>
    <w:p w:rsidR="00D805C8">
      <w:pPr>
        <w:spacing w:after="0"/>
        <w:rPr>
          <w:color w:val="000000"/>
          <w:lang w:eastAsia="zh-CN"/>
        </w:rPr>
      </w:pPr>
    </w:p>
    <w:p w:rsidR="00D805C8">
      <w:pPr>
        <w:spacing w:after="0"/>
        <w:rPr>
          <w:color w:val="000000"/>
          <w:lang w:eastAsia="zh-CN"/>
        </w:rPr>
      </w:pPr>
    </w:p>
    <w:p w:rsidR="00D805C8">
      <w:pPr>
        <w:spacing w:after="0"/>
        <w:rPr>
          <w:color w:val="000000"/>
          <w:lang w:eastAsia="zh-CN"/>
        </w:rPr>
      </w:pPr>
    </w:p>
    <w:p w:rsidR="00D805C8">
      <w:pPr>
        <w:spacing w:after="0"/>
        <w:rPr>
          <w:color w:val="000000"/>
          <w:lang w:eastAsia="zh-CN"/>
        </w:rPr>
      </w:pPr>
    </w:p>
    <w:p w:rsidR="00D805C8">
      <w:pPr>
        <w:spacing w:after="0"/>
        <w:rPr>
          <w:color w:val="000000"/>
          <w:lang w:eastAsia="zh-CN"/>
        </w:rPr>
      </w:pPr>
    </w:p>
    <w:p w:rsidR="00D805C8">
      <w:pPr>
        <w:spacing w:after="0"/>
        <w:rPr>
          <w:color w:val="000000"/>
          <w:lang w:eastAsia="zh-CN"/>
        </w:rPr>
      </w:pPr>
    </w:p>
    <w:p w:rsidR="00F55858"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00"/>
          <w:lang w:eastAsia="zh-CN"/>
        </w:rPr>
        <w:t>近期猪肉价格不断走高，引起了民众与政府的高度关注．当市场猪肉的平均价格每千克达到一定的单价时，政府将投入储备猪肉以平抑猪肉价格．从今年年初至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月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日，猪肉价格不断走高，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月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日比年初价格上涨了</w:t>
      </w:r>
      <w:r>
        <w:rPr>
          <w:color w:val="000000"/>
          <w:lang w:eastAsia="zh-CN"/>
        </w:rPr>
        <w:t>60%</w:t>
      </w:r>
      <w:r>
        <w:rPr>
          <w:color w:val="000000"/>
          <w:lang w:eastAsia="zh-CN"/>
        </w:rPr>
        <w:t>．某市民在今年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月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日购买</w:t>
      </w:r>
      <w:r>
        <w:rPr>
          <w:color w:val="000000"/>
          <w:lang w:eastAsia="zh-CN"/>
        </w:rPr>
        <w:t>2.5</w:t>
      </w:r>
      <w:r>
        <w:rPr>
          <w:color w:val="000000"/>
          <w:lang w:eastAsia="zh-CN"/>
        </w:rPr>
        <w:t>千克猪肉至少要花</w:t>
      </w:r>
      <w:r>
        <w:rPr>
          <w:color w:val="000000"/>
          <w:lang w:eastAsia="zh-CN"/>
        </w:rPr>
        <w:t>100</w:t>
      </w:r>
      <w:r>
        <w:rPr>
          <w:color w:val="000000"/>
          <w:lang w:eastAsia="zh-CN"/>
        </w:rPr>
        <w:t>元钱，那么今年年初猪肉的最低价格为每千克多少元？</w:t>
      </w:r>
      <w:r>
        <w:rPr>
          <w:color w:val="000000"/>
          <w:lang w:eastAsia="zh-CN"/>
        </w:rPr>
        <w:t xml:space="preserve">    </w:t>
      </w:r>
    </w:p>
    <w:p w:rsidR="00F55858">
      <w:pPr>
        <w:rPr>
          <w:lang w:eastAsia="zh-CN"/>
        </w:rPr>
      </w:pPr>
    </w:p>
    <w:sectPr>
      <w:headerReference w:type="even" r:id="rId32"/>
      <w:headerReference w:type="default" r:id="rId33"/>
      <w:footerReference w:type="default" r:id="rId34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华文新魏">
    <w:altName w:val="宋体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55858">
    <w:pPr>
      <w:pStyle w:val="2"/>
      <w:tabs>
        <w:tab w:val="right" w:pos="9639"/>
      </w:tabs>
      <w:rPr>
        <w:rFonts w:ascii="微软雅黑" w:eastAsia="微软雅黑" w:hAnsi="微软雅黑" w:cs="微软雅黑"/>
        <w:b/>
        <w:bCs/>
        <w:sz w:val="18"/>
        <w:szCs w:val="18"/>
      </w:rPr>
    </w:pPr>
    <w:r>
      <w:rPr>
        <w:noProof/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030" o:spid="_x0000_s2053" type="#_x0000_t202" style="height:20pt;margin-left:398.4pt;margin-top:-1.5pt;mso-height-percent:0;mso-height-relative:page;mso-position-horizontal-relative:margin;mso-width-percent:0;mso-width-relative:page;mso-wrap-distance-bottom:0;mso-wrap-distance-left:9pt;mso-wrap-distance-right:9pt;mso-wrap-distance-top:0;mso-wrap-style:none;position:absolute;v-text-anchor:top;visibility:visible;width:67.65pt;z-index:251663360" filled="f" stroked="f">
          <v:textbox style="mso-fit-shape-to-text:t" inset="0,0,0,0">
            <w:txbxContent>
              <w:p w:rsidR="00F55858">
                <w:pPr>
                  <w:snapToGrid w:val="0"/>
                  <w:rPr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>第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 w:rsidR="006D2568">
                  <w:rPr>
                    <w:noProof/>
                    <w:sz w:val="18"/>
                  </w:rPr>
                  <w:t>2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页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共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 w:rsidR="006D2568">
                  <w:rPr>
                    <w:noProof/>
                    <w:sz w:val="18"/>
                    <w:lang w:eastAsia="zh-CN"/>
                  </w:rPr>
                  <w:t>3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页</w:t>
                </w:r>
              </w:p>
            </w:txbxContent>
          </v:textbox>
          <w10:wrap anchorx="margin"/>
        </v:shape>
      </w:pict>
    </w:r>
    <w:r w:rsidR="002B449F"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       </w:t>
    </w:r>
    <w:r w:rsidR="002B449F">
      <w:rPr>
        <w:rFonts w:ascii="微软雅黑" w:eastAsia="微软雅黑" w:hAnsi="微软雅黑" w:cs="微软雅黑" w:hint="eastAsia"/>
        <w:b/>
        <w:bCs/>
        <w:sz w:val="18"/>
        <w:szCs w:val="18"/>
      </w:rPr>
      <w:t xml:space="preserve">       </w:t>
    </w:r>
  </w:p>
  <w:p w:rsidR="00F55858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55858">
    <w:pPr>
      <w:pStyle w:val="Header"/>
      <w:pBdr>
        <w:bottom w:val="nil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5080" t="6350" r="12065" b="12700"/>
              <wp:wrapNone/>
              <wp:docPr id="4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7" o:spid="_x0000_s2049" style="height:57pt;margin-left:1056.4pt;margin-top:-43pt;mso-height-percent:0;mso-height-relative:page;mso-width-percent:0;mso-width-relative:page;mso-wrap-distance-bottom:0;mso-wrap-distance-left:9pt;mso-wrap-distance-right:9pt;mso-wrap-distance-top:0;mso-wrap-style:square;position:absolute;v-text-anchor:top;visibility:visible;width:42.15pt;z-index:251659264" fillcolor="gray"/>
          </w:pict>
        </mc:Fallback>
      </mc:AlternateConten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height:843pt;margin-left:1098.55pt;margin-top:-43pt;mso-height-percent:0;mso-height-relative:page;mso-width-percent:0;mso-width-relative:page;mso-wrap-distance-bottom:0;mso-wrap-distance-left:9pt;mso-wrap-distance-right:9pt;mso-wrap-distance-top:0;mso-wrap-style:square;position:absolute;v-text-anchor:middle;visibility:visible;width:31.6pt;z-index:251660288">
          <v:textbox style="layout-flow:vertical;mso-layout-flow-alt:bottom-to-top">
            <w:txbxContent>
              <w:p w:rsidR="00F55858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rPr>
        <w:noProof/>
      </w:rPr>
      <w:pict>
        <v:shape id="Quad Arrow 3" o:spid="_x0000_s2051" type="#_x0000_t202" style="height:843pt;margin-left:1056.4pt;margin-top:-43pt;mso-height-percent:0;mso-height-relative:page;mso-width-percent:0;mso-width-relative:page;mso-wrap-distance-bottom:0;mso-wrap-distance-left:9pt;mso-wrap-distance-right:9pt;mso-wrap-distance-top:0;mso-wrap-style:square;position:absolute;v-text-anchor:middle;visibility:visible;width:42.15pt;z-index:251661312" fillcolor="#d8d8d8">
          <v:textbox style="layout-flow:vertical;mso-layout-flow-alt:bottom-to-top">
            <w:txbxContent>
              <w:p w:rsidR="00F55858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rPr>
        <w:noProof/>
      </w:rPr>
      <w:pict>
        <v:shape id="Quad Arrow 5" o:spid="_x0000_s2052" type="#_x0000_t202" style="height:843pt;margin-left:1025.45pt;margin-top:-43pt;mso-height-percent:0;mso-height-relative:page;mso-width-percent:0;mso-width-relative:page;mso-wrap-distance-bottom:0;mso-wrap-distance-left:9pt;mso-wrap-distance-right:9pt;mso-wrap-distance-top:0;mso-wrap-style:square;position:absolute;v-text-anchor:middle;visibility:visible;width:30.95pt;z-index:251662336">
          <v:textbox style="layout-flow:vertical;mso-layout-flow-alt:bottom-to-top">
            <w:txbxContent>
              <w:p w:rsidR="00F55858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55858">
    <w:pPr>
      <w:pStyle w:val="Header"/>
      <w:jc w:val="left"/>
      <w:rPr>
        <w:rFonts w:ascii="华文新魏" w:eastAsia="华文新魏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63E21650"/>
    <w:multiLevelType w:val="hybridMultilevel"/>
    <w:tmpl w:val="6CF0AF0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850816"/>
    <w:multiLevelType w:val="hybridMultilevel"/>
    <w:tmpl w:val="CD2E04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header" Target="header1.xml" /><Relationship Id="rId33" Type="http://schemas.openxmlformats.org/officeDocument/2006/relationships/header" Target="header2.xml" /><Relationship Id="rId34" Type="http://schemas.openxmlformats.org/officeDocument/2006/relationships/footer" Target="footer1.xml" /><Relationship Id="rId35" Type="http://schemas.openxmlformats.org/officeDocument/2006/relationships/theme" Target="theme/theme1.xml" /><Relationship Id="rId36" Type="http://schemas.openxmlformats.org/officeDocument/2006/relationships/numbering" Target="numbering.xml" /><Relationship Id="rId37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6E98C4-661D-4626-A98B-A308B737F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477</Words>
  <Characters>2725</Characters>
  <Application>Microsoft Office Word</Application>
  <DocSecurity>0</DocSecurity>
  <Lines>22</Lines>
  <Paragraphs>6</Paragraphs>
  <ScaleCrop>false</ScaleCrop>
  <Company>微软中国</Company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微软用户</cp:lastModifiedBy>
  <cp:revision>4</cp:revision>
  <dcterms:created xsi:type="dcterms:W3CDTF">2019-03-27T08:24:00Z</dcterms:created>
  <dcterms:modified xsi:type="dcterms:W3CDTF">2019-03-27T08:33:00Z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